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62DB2" w14:textId="59BAB5DE" w:rsidR="00132E50" w:rsidRPr="005711D8" w:rsidRDefault="00132E50" w:rsidP="00322FBB">
      <w:pPr>
        <w:pStyle w:val="Ttulo"/>
        <w:jc w:val="right"/>
        <w:rPr>
          <w:rFonts w:ascii="Calibri" w:hAnsi="Calibri" w:cs="Calibri"/>
          <w:bCs/>
          <w:sz w:val="24"/>
        </w:rPr>
      </w:pPr>
      <w:r w:rsidRPr="008F7076">
        <w:rPr>
          <w:rFonts w:ascii="Calibri" w:hAnsi="Calibri" w:cs="Calibri"/>
          <w:bCs/>
          <w:sz w:val="24"/>
        </w:rPr>
        <w:t>PREGÃO ELETRÔNICO nº</w:t>
      </w:r>
      <w:r w:rsidR="00084926" w:rsidRPr="008F7076">
        <w:rPr>
          <w:rFonts w:ascii="Calibri" w:hAnsi="Calibri" w:cs="Calibri"/>
          <w:bCs/>
          <w:sz w:val="24"/>
        </w:rPr>
        <w:t xml:space="preserve"> </w:t>
      </w:r>
      <w:r w:rsidR="00A365DE">
        <w:rPr>
          <w:rFonts w:ascii="Calibri" w:hAnsi="Calibri" w:cs="Calibri"/>
          <w:bCs/>
          <w:sz w:val="24"/>
        </w:rPr>
        <w:t>1067</w:t>
      </w:r>
      <w:r w:rsidR="00F2392A" w:rsidRPr="008F7076">
        <w:rPr>
          <w:rFonts w:ascii="Calibri" w:hAnsi="Calibri" w:cs="Calibri"/>
          <w:bCs/>
          <w:sz w:val="24"/>
        </w:rPr>
        <w:t>/</w:t>
      </w:r>
      <w:r w:rsidR="008F7076" w:rsidRPr="008F7076">
        <w:rPr>
          <w:rFonts w:ascii="Calibri" w:hAnsi="Calibri" w:cs="Calibri"/>
          <w:bCs/>
          <w:sz w:val="24"/>
        </w:rPr>
        <w:t>2021</w:t>
      </w:r>
    </w:p>
    <w:p w14:paraId="29B3E978" w14:textId="5AA71227" w:rsidR="00132E50" w:rsidRPr="00322FBB" w:rsidRDefault="00132E50" w:rsidP="00132E50">
      <w:pPr>
        <w:pStyle w:val="Ttulo1"/>
        <w:numPr>
          <w:ilvl w:val="0"/>
          <w:numId w:val="0"/>
        </w:numPr>
        <w:tabs>
          <w:tab w:val="left" w:pos="1134"/>
        </w:tabs>
        <w:jc w:val="center"/>
        <w:rPr>
          <w:rFonts w:ascii="Calibri" w:hAnsi="Calibri" w:cs="Calibri"/>
          <w:bCs/>
          <w:szCs w:val="24"/>
          <w:u w:val="single"/>
        </w:rPr>
      </w:pPr>
      <w:r w:rsidRPr="00322FBB">
        <w:rPr>
          <w:rFonts w:ascii="Calibri" w:hAnsi="Calibri" w:cs="Calibri"/>
          <w:bCs/>
          <w:szCs w:val="24"/>
          <w:u w:val="single"/>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p w14:paraId="714DD31F" w14:textId="77777777" w:rsidR="00322FBB" w:rsidRDefault="00322FBB" w:rsidP="00322FBB">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bookmarkStart w:id="0" w:name="_GoBack"/>
      <w:bookmarkEnd w:id="0"/>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66EFE2AA" w:rsidR="00D83709" w:rsidRDefault="00540B01"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22FBB">
            <w:rPr>
              <w:rFonts w:asciiTheme="minorHAnsi" w:hAnsiTheme="minorHAnsi" w:cstheme="minorHAnsi"/>
              <w:b/>
            </w:rPr>
            <w:t>Florianópolis/SC</w:t>
          </w:r>
        </w:sdtContent>
      </w:sdt>
      <w:r w:rsidR="00D83709" w:rsidRPr="005711D8">
        <w:rPr>
          <w:rFonts w:ascii="Calibri" w:hAnsi="Calibri" w:cs="Calibri"/>
          <w:sz w:val="22"/>
        </w:rPr>
        <w:t xml:space="preserve">, </w:t>
      </w:r>
    </w:p>
    <w:p w14:paraId="7C40CDCA" w14:textId="77777777" w:rsidR="00322FBB" w:rsidRDefault="00322FBB" w:rsidP="0034514C">
      <w:pPr>
        <w:ind w:right="27"/>
        <w:jc w:val="center"/>
        <w:rPr>
          <w:rFonts w:ascii="Calibri" w:hAnsi="Calibri" w:cs="Calibri"/>
          <w:i/>
          <w:iCs/>
          <w:sz w:val="22"/>
        </w:rPr>
        <w:sectPr w:rsidR="00322FBB" w:rsidSect="005000E4">
          <w:headerReference w:type="default" r:id="rId8"/>
          <w:footerReference w:type="default" r:id="rId9"/>
          <w:pgSz w:w="11907" w:h="16840" w:code="9"/>
          <w:pgMar w:top="851" w:right="851" w:bottom="794" w:left="1134" w:header="567" w:footer="567" w:gutter="0"/>
          <w:cols w:space="720"/>
        </w:sectPr>
      </w:pPr>
    </w:p>
    <w:p w14:paraId="1B9ADA6D" w14:textId="77777777" w:rsidR="00322FBB" w:rsidRDefault="00322FBB" w:rsidP="0034514C">
      <w:pPr>
        <w:ind w:right="27"/>
        <w:jc w:val="center"/>
        <w:rPr>
          <w:rFonts w:ascii="Calibri" w:hAnsi="Calibri" w:cs="Calibri"/>
          <w:i/>
          <w:iCs/>
          <w:sz w:val="22"/>
        </w:rPr>
      </w:pPr>
    </w:p>
    <w:p w14:paraId="69C0F657" w14:textId="77777777" w:rsidR="00322FBB" w:rsidRDefault="00322FBB" w:rsidP="0034514C">
      <w:pPr>
        <w:ind w:right="27"/>
        <w:jc w:val="center"/>
        <w:rPr>
          <w:rFonts w:ascii="Calibri" w:hAnsi="Calibri" w:cs="Calibri"/>
          <w:i/>
          <w:iCs/>
          <w:sz w:val="22"/>
        </w:rPr>
      </w:pPr>
    </w:p>
    <w:p w14:paraId="4DAE5834" w14:textId="1EBA3CF3" w:rsidR="00D42146" w:rsidRPr="0034514C" w:rsidRDefault="00322FBB" w:rsidP="0034514C">
      <w:pPr>
        <w:ind w:right="27"/>
        <w:jc w:val="center"/>
        <w:rPr>
          <w:rFonts w:ascii="Calibri" w:hAnsi="Calibri" w:cs="Calibri"/>
          <w:i/>
          <w:iCs/>
          <w:sz w:val="22"/>
        </w:rPr>
      </w:pPr>
      <w:r>
        <w:rPr>
          <w:rFonts w:ascii="Calibri" w:hAnsi="Calibri" w:cs="Calibri"/>
          <w:i/>
          <w:iCs/>
          <w:sz w:val="22"/>
        </w:rPr>
        <w:t>(</w:t>
      </w:r>
      <w:r w:rsidR="0034514C">
        <w:rPr>
          <w:rFonts w:ascii="Calibri" w:hAnsi="Calibri" w:cs="Calibri"/>
          <w:i/>
          <w:iCs/>
          <w:sz w:val="22"/>
        </w:rPr>
        <w:t>A</w:t>
      </w:r>
      <w:r w:rsidR="0034514C"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5D23BCC9" w:rsidR="00F04A4C" w:rsidRDefault="00F04A4C" w:rsidP="00A94E47">
      <w:pPr>
        <w:jc w:val="center"/>
        <w:rPr>
          <w:rFonts w:ascii="Calibri" w:hAnsi="Calibri" w:cs="Calibri"/>
          <w:sz w:val="22"/>
        </w:rPr>
      </w:pPr>
    </w:p>
    <w:p w14:paraId="3F0E5558" w14:textId="23ECE125" w:rsidR="00322FBB" w:rsidRDefault="00322FBB" w:rsidP="00A94E47">
      <w:pPr>
        <w:jc w:val="center"/>
        <w:rPr>
          <w:rFonts w:ascii="Calibri" w:hAnsi="Calibri" w:cs="Calibri"/>
          <w:sz w:val="22"/>
        </w:rPr>
      </w:pPr>
    </w:p>
    <w:p w14:paraId="5186098E" w14:textId="1E296082" w:rsidR="00322FBB" w:rsidRDefault="00322FBB" w:rsidP="00A94E47">
      <w:pPr>
        <w:jc w:val="center"/>
        <w:rPr>
          <w:rFonts w:ascii="Calibri" w:hAnsi="Calibri" w:cs="Calibri"/>
          <w:sz w:val="22"/>
        </w:rPr>
      </w:pPr>
    </w:p>
    <w:p w14:paraId="34681F7D" w14:textId="198CC419" w:rsidR="00322FBB" w:rsidRDefault="00322FBB" w:rsidP="00A94E47">
      <w:pPr>
        <w:jc w:val="center"/>
        <w:rPr>
          <w:rFonts w:ascii="Calibri" w:hAnsi="Calibri" w:cs="Calibri"/>
          <w:sz w:val="22"/>
        </w:rPr>
      </w:pPr>
    </w:p>
    <w:p w14:paraId="484BA3B6" w14:textId="18D4528A" w:rsidR="00322FBB" w:rsidRDefault="00322FBB" w:rsidP="00A94E47">
      <w:pPr>
        <w:jc w:val="center"/>
        <w:rPr>
          <w:rFonts w:ascii="Calibri" w:hAnsi="Calibri" w:cs="Calibri"/>
          <w:sz w:val="22"/>
        </w:rPr>
      </w:pPr>
    </w:p>
    <w:p w14:paraId="100BE338" w14:textId="71723453" w:rsid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454E3D34" w14:textId="2D69CFA5" w:rsidR="00322FBB" w:rsidRPr="0034514C" w:rsidRDefault="00322FBB" w:rsidP="0034514C">
      <w:pPr>
        <w:ind w:right="27"/>
        <w:jc w:val="center"/>
        <w:rPr>
          <w:rFonts w:ascii="Calibri" w:hAnsi="Calibri" w:cs="Calibri"/>
          <w:i/>
          <w:iCs/>
          <w:sz w:val="22"/>
        </w:rPr>
      </w:pPr>
      <w:proofErr w:type="spellStart"/>
      <w:r>
        <w:rPr>
          <w:rFonts w:ascii="Calibri" w:hAnsi="Calibri" w:cs="Calibri"/>
          <w:i/>
          <w:iCs/>
          <w:sz w:val="22"/>
        </w:rPr>
        <w:t>Topseller</w:t>
      </w:r>
      <w:proofErr w:type="spellEnd"/>
      <w:r>
        <w:rPr>
          <w:rFonts w:ascii="Calibri" w:hAnsi="Calibri" w:cs="Calibri"/>
          <w:i/>
          <w:iCs/>
          <w:sz w:val="22"/>
        </w:rPr>
        <w:t xml:space="preserve"> 7 Brasil Ltda</w:t>
      </w:r>
    </w:p>
    <w:sectPr w:rsidR="00322FBB" w:rsidRPr="0034514C" w:rsidSect="00322FBB">
      <w:type w:val="continuous"/>
      <w:pgSz w:w="11907" w:h="16840" w:code="9"/>
      <w:pgMar w:top="851" w:right="851" w:bottom="794" w:left="1134" w:header="567" w:footer="567"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2252F8" w:rsidRDefault="002252F8">
      <w:r>
        <w:separator/>
      </w:r>
    </w:p>
  </w:endnote>
  <w:endnote w:type="continuationSeparator" w:id="0">
    <w:p w14:paraId="75E7FA73" w14:textId="77777777" w:rsidR="002252F8" w:rsidRDefault="00225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1E7622F7" w:rsidR="002252F8" w:rsidRDefault="002252F8" w:rsidP="00212B50">
    <w:pPr>
      <w:jc w:val="right"/>
      <w:rPr>
        <w:rFonts w:ascii="Arial" w:hAnsi="Arial" w:cs="Arial"/>
        <w:sz w:val="16"/>
      </w:rPr>
    </w:pPr>
    <w:r>
      <w:rPr>
        <w:sz w:val="14"/>
      </w:rPr>
      <w:t xml:space="preserve">Página </w:t>
    </w:r>
    <w:r>
      <w:rPr>
        <w:sz w:val="14"/>
      </w:rPr>
      <w:fldChar w:fldCharType="begin"/>
    </w:r>
    <w:r>
      <w:rPr>
        <w:sz w:val="14"/>
      </w:rPr>
      <w:instrText xml:space="preserve"> PAGE </w:instrText>
    </w:r>
    <w:r>
      <w:rPr>
        <w:sz w:val="14"/>
      </w:rPr>
      <w:fldChar w:fldCharType="separate"/>
    </w:r>
    <w:r w:rsidR="00306A6E">
      <w:rPr>
        <w:noProof/>
        <w:sz w:val="14"/>
      </w:rPr>
      <w:t>26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306A6E">
      <w:rPr>
        <w:noProof/>
        <w:sz w:val="14"/>
      </w:rPr>
      <w:t>26</w:t>
    </w:r>
    <w:r>
      <w:rPr>
        <w:sz w:val="14"/>
      </w:rPr>
      <w:fldChar w:fldCharType="end"/>
    </w:r>
    <w:r>
      <w:rPr>
        <w:sz w:val="14"/>
      </w:rPr>
      <w:t xml:space="preserve">                                                                                                           </w:t>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2252F8" w:rsidRDefault="002252F8">
      <w:r>
        <w:separator/>
      </w:r>
    </w:p>
  </w:footnote>
  <w:footnote w:type="continuationSeparator" w:id="0">
    <w:p w14:paraId="76988453" w14:textId="77777777" w:rsidR="002252F8" w:rsidRDefault="002252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3F846" w14:textId="77777777" w:rsidR="002252F8" w:rsidRPr="00A36649" w:rsidRDefault="002252F8"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2252F8" w:rsidRPr="00A36649" w:rsidRDefault="002252F8"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2252F8" w:rsidRPr="00A36649" w:rsidRDefault="002252F8"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2252F8" w:rsidRPr="00A36649" w:rsidRDefault="002252F8"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2252F8" w:rsidRDefault="002252F8" w:rsidP="00FA48CA">
    <w:pPr>
      <w:ind w:left="567"/>
      <w:rPr>
        <w:b/>
      </w:rPr>
    </w:pPr>
  </w:p>
  <w:p w14:paraId="0C46C0F9" w14:textId="77777777" w:rsidR="002252F8" w:rsidRDefault="002252F8">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1345ED3"/>
    <w:multiLevelType w:val="multilevel"/>
    <w:tmpl w:val="FBBE7452"/>
    <w:lvl w:ilvl="0">
      <w:start w:val="8"/>
      <w:numFmt w:val="decimal"/>
      <w:lvlText w:val="%1."/>
      <w:lvlJc w:val="left"/>
      <w:pPr>
        <w:ind w:left="502" w:hanging="360"/>
      </w:pPr>
      <w:rPr>
        <w:rFonts w:ascii="Calibri" w:eastAsia="Calibri" w:hAnsi="Calibri" w:cs="Arial"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6"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1ED17720"/>
    <w:multiLevelType w:val="hybridMultilevel"/>
    <w:tmpl w:val="A244BCDA"/>
    <w:lvl w:ilvl="0" w:tplc="04160005">
      <w:start w:val="1"/>
      <w:numFmt w:val="bullet"/>
      <w:lvlText w:val=""/>
      <w:lvlJc w:val="left"/>
      <w:pPr>
        <w:ind w:left="1068" w:hanging="360"/>
      </w:pPr>
      <w:rPr>
        <w:rFonts w:ascii="Wingdings" w:hAnsi="Wingdings"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338D59A7"/>
    <w:multiLevelType w:val="multilevel"/>
    <w:tmpl w:val="B0BE1A48"/>
    <w:lvl w:ilvl="0">
      <w:start w:val="6"/>
      <w:numFmt w:val="decimal"/>
      <w:lvlText w:val="%1"/>
      <w:lvlJc w:val="left"/>
      <w:pPr>
        <w:ind w:left="480" w:hanging="480"/>
      </w:pPr>
      <w:rPr>
        <w:rFonts w:hint="default"/>
      </w:rPr>
    </w:lvl>
    <w:lvl w:ilvl="1">
      <w:start w:val="5"/>
      <w:numFmt w:val="decimal"/>
      <w:lvlText w:val="%1.%2"/>
      <w:lvlJc w:val="left"/>
      <w:pPr>
        <w:ind w:left="551" w:hanging="480"/>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b/>
        <w:bCs/>
        <w:sz w:val="22"/>
        <w:szCs w:val="22"/>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1" w15:restartNumberingAfterBreak="0">
    <w:nsid w:val="3A730F95"/>
    <w:multiLevelType w:val="multilevel"/>
    <w:tmpl w:val="D160D058"/>
    <w:lvl w:ilvl="0">
      <w:start w:val="7"/>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B526B1A"/>
    <w:multiLevelType w:val="multilevel"/>
    <w:tmpl w:val="082AA5F0"/>
    <w:lvl w:ilvl="0">
      <w:start w:val="8"/>
      <w:numFmt w:val="decimal"/>
      <w:lvlText w:val="%1"/>
      <w:lvlJc w:val="left"/>
      <w:pPr>
        <w:ind w:left="480" w:hanging="480"/>
      </w:pPr>
      <w:rPr>
        <w:rFonts w:hint="default"/>
        <w:b/>
      </w:rPr>
    </w:lvl>
    <w:lvl w:ilvl="1">
      <w:start w:val="7"/>
      <w:numFmt w:val="decimal"/>
      <w:lvlText w:val="%1.%2"/>
      <w:lvlJc w:val="left"/>
      <w:pPr>
        <w:ind w:left="551" w:hanging="480"/>
      </w:pPr>
      <w:rPr>
        <w:rFonts w:hint="default"/>
        <w:b/>
      </w:rPr>
    </w:lvl>
    <w:lvl w:ilvl="2">
      <w:start w:val="2"/>
      <w:numFmt w:val="decimal"/>
      <w:lvlText w:val="%1.%2.%3"/>
      <w:lvlJc w:val="left"/>
      <w:pPr>
        <w:ind w:left="862" w:hanging="720"/>
      </w:pPr>
      <w:rPr>
        <w:rFonts w:hint="default"/>
        <w:b/>
      </w:rPr>
    </w:lvl>
    <w:lvl w:ilvl="3">
      <w:start w:val="1"/>
      <w:numFmt w:val="decimal"/>
      <w:lvlText w:val="%1.%2.%3.%4"/>
      <w:lvlJc w:val="left"/>
      <w:pPr>
        <w:ind w:left="933" w:hanging="720"/>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13"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4180542"/>
    <w:multiLevelType w:val="multilevel"/>
    <w:tmpl w:val="E0B0725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6" w15:restartNumberingAfterBreak="0">
    <w:nsid w:val="52FA04E4"/>
    <w:multiLevelType w:val="multilevel"/>
    <w:tmpl w:val="C9D44726"/>
    <w:lvl w:ilvl="0">
      <w:start w:val="1"/>
      <w:numFmt w:val="decimal"/>
      <w:lvlText w:val="%1."/>
      <w:lvlJc w:val="left"/>
      <w:pPr>
        <w:ind w:left="502" w:hanging="360"/>
      </w:pPr>
      <w:rPr>
        <w:rFonts w:ascii="Calibri" w:eastAsia="Calibri" w:hAnsi="Calibri" w:cs="Arial"/>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7366CF1"/>
    <w:multiLevelType w:val="multilevel"/>
    <w:tmpl w:val="4132B098"/>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15:restartNumberingAfterBreak="0">
    <w:nsid w:val="5C381269"/>
    <w:multiLevelType w:val="multilevel"/>
    <w:tmpl w:val="F92CBBA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22"/>
  </w:num>
  <w:num w:numId="6">
    <w:abstractNumId w:val="13"/>
  </w:num>
  <w:num w:numId="7">
    <w:abstractNumId w:val="6"/>
  </w:num>
  <w:num w:numId="8">
    <w:abstractNumId w:val="9"/>
  </w:num>
  <w:num w:numId="9">
    <w:abstractNumId w:val="18"/>
  </w:num>
  <w:num w:numId="10">
    <w:abstractNumId w:val="22"/>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2"/>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5"/>
  </w:num>
  <w:num w:numId="13">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5"/>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5"/>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5"/>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5"/>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5"/>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5"/>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5"/>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22"/>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2"/>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2"/>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20"/>
  </w:num>
  <w:num w:numId="33">
    <w:abstractNumId w:val="21"/>
  </w:num>
  <w:num w:numId="34">
    <w:abstractNumId w:val="14"/>
  </w:num>
  <w:num w:numId="35">
    <w:abstractNumId w:val="12"/>
  </w:num>
  <w:num w:numId="36">
    <w:abstractNumId w:val="16"/>
  </w:num>
  <w:num w:numId="37">
    <w:abstractNumId w:val="17"/>
  </w:num>
  <w:num w:numId="38">
    <w:abstractNumId w:val="19"/>
  </w:num>
  <w:num w:numId="39">
    <w:abstractNumId w:val="11"/>
  </w:num>
  <w:num w:numId="40">
    <w:abstractNumId w:val="4"/>
  </w:num>
  <w:num w:numId="41">
    <w:abstractNumId w:val="10"/>
  </w:num>
  <w:num w:numId="42">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812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D602B"/>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54D"/>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0B83"/>
    <w:rsid w:val="00161AFA"/>
    <w:rsid w:val="00163AC5"/>
    <w:rsid w:val="00171672"/>
    <w:rsid w:val="001734D7"/>
    <w:rsid w:val="00175935"/>
    <w:rsid w:val="00175D8F"/>
    <w:rsid w:val="00175F45"/>
    <w:rsid w:val="00180B11"/>
    <w:rsid w:val="0018150F"/>
    <w:rsid w:val="001836ED"/>
    <w:rsid w:val="00184E06"/>
    <w:rsid w:val="00184E3F"/>
    <w:rsid w:val="0018605C"/>
    <w:rsid w:val="00187D25"/>
    <w:rsid w:val="00190530"/>
    <w:rsid w:val="00190CD7"/>
    <w:rsid w:val="00190D5F"/>
    <w:rsid w:val="001919F5"/>
    <w:rsid w:val="001967A3"/>
    <w:rsid w:val="0019681B"/>
    <w:rsid w:val="001A21FE"/>
    <w:rsid w:val="001A25ED"/>
    <w:rsid w:val="001A2712"/>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52F8"/>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A6E"/>
    <w:rsid w:val="00306F6F"/>
    <w:rsid w:val="00307F10"/>
    <w:rsid w:val="0031112F"/>
    <w:rsid w:val="003116EA"/>
    <w:rsid w:val="00314D3E"/>
    <w:rsid w:val="00317F89"/>
    <w:rsid w:val="003206AA"/>
    <w:rsid w:val="0032145D"/>
    <w:rsid w:val="00322E6D"/>
    <w:rsid w:val="00322FBB"/>
    <w:rsid w:val="00326BEB"/>
    <w:rsid w:val="00327EC7"/>
    <w:rsid w:val="00332592"/>
    <w:rsid w:val="00333F74"/>
    <w:rsid w:val="00335C42"/>
    <w:rsid w:val="00344B7E"/>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3F7837"/>
    <w:rsid w:val="004010F6"/>
    <w:rsid w:val="00403197"/>
    <w:rsid w:val="00404B43"/>
    <w:rsid w:val="004071E5"/>
    <w:rsid w:val="00411316"/>
    <w:rsid w:val="00411ECF"/>
    <w:rsid w:val="00414E80"/>
    <w:rsid w:val="00415026"/>
    <w:rsid w:val="00420AA3"/>
    <w:rsid w:val="00421139"/>
    <w:rsid w:val="00423006"/>
    <w:rsid w:val="00423FB4"/>
    <w:rsid w:val="00424A98"/>
    <w:rsid w:val="00425916"/>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775"/>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BE3"/>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2384"/>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074"/>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1EC5"/>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1635"/>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5F10"/>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C4BE2"/>
    <w:rsid w:val="008D0667"/>
    <w:rsid w:val="008D0CF7"/>
    <w:rsid w:val="008D21C7"/>
    <w:rsid w:val="008D28D0"/>
    <w:rsid w:val="008D3DCC"/>
    <w:rsid w:val="008D4627"/>
    <w:rsid w:val="008D7C04"/>
    <w:rsid w:val="008E69F8"/>
    <w:rsid w:val="008E7DE6"/>
    <w:rsid w:val="008F2868"/>
    <w:rsid w:val="008F496A"/>
    <w:rsid w:val="008F7076"/>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5DE"/>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02C"/>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18B2"/>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66A"/>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CC"/>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0AFE"/>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401E"/>
    <w:rsid w:val="00EF6C6B"/>
    <w:rsid w:val="00EF7E31"/>
    <w:rsid w:val="00F01A6E"/>
    <w:rsid w:val="00F02D87"/>
    <w:rsid w:val="00F03CEC"/>
    <w:rsid w:val="00F04A4C"/>
    <w:rsid w:val="00F06132"/>
    <w:rsid w:val="00F12A0B"/>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5C43"/>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9367F"/>
    <w:rsid w:val="00FA116B"/>
    <w:rsid w:val="00FA3412"/>
    <w:rsid w:val="00FA3844"/>
    <w:rsid w:val="00FA48CA"/>
    <w:rsid w:val="00FA751C"/>
    <w:rsid w:val="00FB060E"/>
    <w:rsid w:val="00FB09DB"/>
    <w:rsid w:val="00FB3B03"/>
    <w:rsid w:val="00FB3E7C"/>
    <w:rsid w:val="00FB4498"/>
    <w:rsid w:val="00FB4975"/>
    <w:rsid w:val="00FB4BD6"/>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D78DF"/>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elacomgrade1">
    <w:name w:val="Tabela com grade1"/>
    <w:basedOn w:val="Tabelanormal"/>
    <w:next w:val="Tabelacomgrade"/>
    <w:uiPriority w:val="39"/>
    <w:locked/>
    <w:rsid w:val="008F707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D4F39"/>
    <w:rsid w:val="005F3E3E"/>
    <w:rsid w:val="006624E1"/>
    <w:rsid w:val="009A05A2"/>
    <w:rsid w:val="00D2706B"/>
    <w:rsid w:val="00DE4C4A"/>
    <w:rsid w:val="00E350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226B4-C1E9-4E6B-AF80-A9B980FB3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Pages>
  <Words>456</Words>
  <Characters>2466</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2917</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35</cp:revision>
  <cp:lastPrinted>2021-10-14T18:32:00Z</cp:lastPrinted>
  <dcterms:created xsi:type="dcterms:W3CDTF">2020-05-14T18:48:00Z</dcterms:created>
  <dcterms:modified xsi:type="dcterms:W3CDTF">2021-10-14T18:32:00Z</dcterms:modified>
</cp:coreProperties>
</file>